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5858E11" w:rsidR="00742C11" w:rsidRPr="00742C11" w:rsidRDefault="00742C11" w:rsidP="00A8557F">
      <w:pPr>
        <w:pStyle w:val="Nr"/>
      </w:pPr>
      <w:r w:rsidRPr="00742C11">
        <w:t xml:space="preserve">Część nr </w:t>
      </w:r>
      <w:r w:rsidR="005C602D">
        <w:t>8</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5C602D"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5C602D"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C602D"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C602D"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5C602D"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02D"/>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215"/>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307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